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064857E4" w:rsidR="00295D0F" w:rsidRDefault="00154D25" w:rsidP="008D6C0C">
      <w:pPr>
        <w:pStyle w:val="Bezodstpw"/>
        <w:tabs>
          <w:tab w:val="left" w:pos="1276"/>
          <w:tab w:val="left" w:pos="1418"/>
          <w:tab w:val="left" w:pos="1843"/>
        </w:tabs>
        <w:spacing w:after="24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D02ADB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</w:t>
      </w:r>
      <w:r w:rsidR="00FD2ED8">
        <w:rPr>
          <w:rFonts w:ascii="Arial" w:hAnsi="Arial" w:cs="Arial"/>
          <w:sz w:val="22"/>
          <w:szCs w:val="22"/>
          <w:lang w:val="pl-PL"/>
        </w:rPr>
        <w:t> </w:t>
      </w:r>
      <w:r w:rsidR="002B2DC6">
        <w:rPr>
          <w:rFonts w:ascii="Arial" w:hAnsi="Arial" w:cs="Arial"/>
          <w:sz w:val="22"/>
          <w:szCs w:val="22"/>
          <w:lang w:val="pl-PL"/>
        </w:rPr>
        <w:t xml:space="preserve">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Pzp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2357E782" w14:textId="192036B5" w:rsidR="006A411C" w:rsidRPr="00584D44" w:rsidRDefault="00FC60E0" w:rsidP="007807B2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FC60E0">
        <w:rPr>
          <w:rFonts w:ascii="Arial" w:hAnsi="Arial" w:cs="Arial"/>
          <w:b/>
          <w:bCs/>
          <w:sz w:val="22"/>
          <w:szCs w:val="22"/>
        </w:rPr>
        <w:t>Budowa</w:t>
      </w:r>
      <w:proofErr w:type="spellEnd"/>
      <w:r w:rsidRPr="00FC60E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C60E0">
        <w:rPr>
          <w:rFonts w:ascii="Arial" w:hAnsi="Arial" w:cs="Arial"/>
          <w:b/>
          <w:bCs/>
          <w:sz w:val="22"/>
          <w:szCs w:val="22"/>
        </w:rPr>
        <w:t>chodnika</w:t>
      </w:r>
      <w:proofErr w:type="spellEnd"/>
      <w:r w:rsidRPr="00FC60E0">
        <w:rPr>
          <w:rFonts w:ascii="Arial" w:hAnsi="Arial" w:cs="Arial"/>
          <w:b/>
          <w:bCs/>
          <w:sz w:val="22"/>
          <w:szCs w:val="22"/>
        </w:rPr>
        <w:t xml:space="preserve"> w </w:t>
      </w:r>
      <w:proofErr w:type="spellStart"/>
      <w:r w:rsidRPr="00FC60E0">
        <w:rPr>
          <w:rFonts w:ascii="Arial" w:hAnsi="Arial" w:cs="Arial"/>
          <w:b/>
          <w:bCs/>
          <w:sz w:val="22"/>
          <w:szCs w:val="22"/>
        </w:rPr>
        <w:t>ciągu</w:t>
      </w:r>
      <w:proofErr w:type="spellEnd"/>
      <w:r w:rsidRPr="00FC60E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C60E0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FC60E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C60E0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FC60E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C60E0">
        <w:rPr>
          <w:rFonts w:ascii="Arial" w:hAnsi="Arial" w:cs="Arial"/>
          <w:b/>
          <w:bCs/>
          <w:sz w:val="22"/>
          <w:szCs w:val="22"/>
        </w:rPr>
        <w:t>Nr</w:t>
      </w:r>
      <w:proofErr w:type="spellEnd"/>
      <w:r w:rsidRPr="00FC60E0">
        <w:rPr>
          <w:rFonts w:ascii="Arial" w:hAnsi="Arial" w:cs="Arial"/>
          <w:b/>
          <w:bCs/>
          <w:sz w:val="22"/>
          <w:szCs w:val="22"/>
        </w:rPr>
        <w:t xml:space="preserve"> 1 161R                                                                         w m. </w:t>
      </w:r>
      <w:proofErr w:type="spellStart"/>
      <w:r w:rsidRPr="00FC60E0">
        <w:rPr>
          <w:rFonts w:ascii="Arial" w:hAnsi="Arial" w:cs="Arial"/>
          <w:b/>
          <w:bCs/>
          <w:sz w:val="22"/>
          <w:szCs w:val="22"/>
        </w:rPr>
        <w:t>Malinie</w:t>
      </w:r>
      <w:proofErr w:type="spellEnd"/>
      <w:r w:rsidRPr="00FC60E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C60E0"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 w:rsidRPr="00FC60E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C60E0">
        <w:rPr>
          <w:rFonts w:ascii="Arial" w:hAnsi="Arial" w:cs="Arial"/>
          <w:b/>
          <w:bCs/>
          <w:sz w:val="22"/>
          <w:szCs w:val="22"/>
        </w:rPr>
        <w:t>długości</w:t>
      </w:r>
      <w:proofErr w:type="spellEnd"/>
      <w:r w:rsidRPr="00FC60E0">
        <w:rPr>
          <w:rFonts w:ascii="Arial" w:hAnsi="Arial" w:cs="Arial"/>
          <w:b/>
          <w:bCs/>
          <w:sz w:val="22"/>
          <w:szCs w:val="22"/>
        </w:rPr>
        <w:t xml:space="preserve"> 0,220 km</w:t>
      </w:r>
      <w:r w:rsidR="00295D0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r>
        <w:rPr>
          <w:rFonts w:ascii="Arial" w:hAnsi="Arial" w:cs="Arial"/>
          <w:sz w:val="22"/>
          <w:szCs w:val="22"/>
          <w:lang w:val="pl-PL"/>
        </w:rPr>
        <w:t>Pzp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bookmarkStart w:id="0" w:name="_GoBack"/>
      <w:bookmarkEnd w:id="0"/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2B2DC6">
        <w:rPr>
          <w:rFonts w:ascii="Arial" w:hAnsi="Arial" w:cs="Arial"/>
          <w:sz w:val="22"/>
          <w:szCs w:val="22"/>
          <w:lang w:val="pl-PL"/>
        </w:rPr>
        <w:t>Pzp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192839" w14:textId="77777777" w:rsidR="008809E5" w:rsidRDefault="008809E5" w:rsidP="00AC1A4B">
      <w:r>
        <w:separator/>
      </w:r>
    </w:p>
  </w:endnote>
  <w:endnote w:type="continuationSeparator" w:id="0">
    <w:p w14:paraId="70DC95FA" w14:textId="77777777" w:rsidR="008809E5" w:rsidRDefault="008809E5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775057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FC60E0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FC60E0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BB0BAD" w14:textId="77777777" w:rsidR="008809E5" w:rsidRDefault="008809E5" w:rsidP="00AC1A4B">
      <w:r>
        <w:separator/>
      </w:r>
    </w:p>
  </w:footnote>
  <w:footnote w:type="continuationSeparator" w:id="0">
    <w:p w14:paraId="1FBB8CB3" w14:textId="77777777" w:rsidR="008809E5" w:rsidRDefault="008809E5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24283611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D02ADB">
      <w:rPr>
        <w:rFonts w:ascii="Calibri" w:hAnsi="Calibri"/>
        <w:b/>
        <w:bCs/>
        <w:color w:val="4F81BD"/>
        <w:sz w:val="18"/>
        <w:szCs w:val="18"/>
        <w:lang w:val="pl-PL" w:eastAsia="ar-SA"/>
      </w:rPr>
      <w:t>7</w:t>
    </w:r>
    <w:r w:rsidR="00FC60E0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="00645816">
      <w:rPr>
        <w:rFonts w:ascii="Calibri" w:hAnsi="Calibri"/>
        <w:b/>
        <w:bCs/>
        <w:color w:val="4F81BD"/>
        <w:sz w:val="18"/>
        <w:szCs w:val="18"/>
        <w:lang w:val="pl-PL" w:eastAsia="ar-SA"/>
      </w:rPr>
      <w:t>.2022</w:t>
    </w:r>
  </w:p>
  <w:bookmarkEnd w:id="1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7D03"/>
    <w:rsid w:val="002F677F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010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45816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363E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02F1"/>
    <w:rsid w:val="006D0FA9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1166A"/>
    <w:rsid w:val="00720F95"/>
    <w:rsid w:val="00722698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07B2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244F6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09E5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4FAF"/>
    <w:rsid w:val="008D57D9"/>
    <w:rsid w:val="008D6B8E"/>
    <w:rsid w:val="008D6C0C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22F55"/>
    <w:rsid w:val="00A32987"/>
    <w:rsid w:val="00A33CF6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D69F3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1ACF"/>
    <w:rsid w:val="00B86934"/>
    <w:rsid w:val="00B86A58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2ADB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0E0"/>
    <w:rsid w:val="00FC6C12"/>
    <w:rsid w:val="00FD2ED8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6C3F10-7748-44DC-B15A-05E2D2687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221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20</cp:revision>
  <cp:lastPrinted>2021-01-22T11:33:00Z</cp:lastPrinted>
  <dcterms:created xsi:type="dcterms:W3CDTF">2021-02-17T13:12:00Z</dcterms:created>
  <dcterms:modified xsi:type="dcterms:W3CDTF">2022-10-12T10:26:00Z</dcterms:modified>
</cp:coreProperties>
</file>